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9E495" w14:textId="77777777" w:rsidR="00DF0542" w:rsidRDefault="00DF0542" w:rsidP="00DF0542">
      <w:pPr>
        <w:jc w:val="both"/>
        <w:rPr>
          <w:sz w:val="22"/>
          <w:szCs w:val="22"/>
          <w:lang w:val="ro-RO"/>
        </w:rPr>
      </w:pPr>
    </w:p>
    <w:p w14:paraId="03431DFF" w14:textId="02F196D9" w:rsidR="00DF0542" w:rsidRPr="004E21A9" w:rsidRDefault="00DF0542" w:rsidP="00DF0542">
      <w:pPr>
        <w:jc w:val="both"/>
        <w:rPr>
          <w:sz w:val="22"/>
          <w:szCs w:val="22"/>
          <w:lang w:val="ro-RO"/>
        </w:rPr>
      </w:pPr>
      <w:r w:rsidRPr="004E21A9">
        <w:rPr>
          <w:sz w:val="22"/>
          <w:szCs w:val="22"/>
          <w:lang w:val="ro-RO"/>
        </w:rPr>
        <w:t>ŞCOALA GIMNAZIALĂ  CHEŢANI</w:t>
      </w:r>
      <w:r w:rsidRPr="004E21A9">
        <w:rPr>
          <w:sz w:val="22"/>
          <w:szCs w:val="22"/>
          <w:lang w:val="ro-RO"/>
        </w:rPr>
        <w:tab/>
      </w:r>
      <w:r w:rsidRPr="004E21A9">
        <w:rPr>
          <w:sz w:val="22"/>
          <w:szCs w:val="22"/>
          <w:lang w:val="ro-RO"/>
        </w:rPr>
        <w:tab/>
        <w:t xml:space="preserve">   </w:t>
      </w:r>
      <w:r>
        <w:rPr>
          <w:sz w:val="22"/>
          <w:szCs w:val="22"/>
          <w:lang w:val="ro-RO"/>
        </w:rPr>
        <w:t xml:space="preserve">                              </w:t>
      </w:r>
      <w:r w:rsidRPr="004E21A9">
        <w:rPr>
          <w:sz w:val="22"/>
          <w:szCs w:val="22"/>
          <w:lang w:val="ro-RO"/>
        </w:rPr>
        <w:t xml:space="preserve"> ŞCOALA GIMNAZIALĂ/ GRĂDINIŢA</w:t>
      </w:r>
    </w:p>
    <w:p w14:paraId="40E26879" w14:textId="0944680E" w:rsidR="00DF0542" w:rsidRDefault="00DF0542" w:rsidP="00DF0542">
      <w:pPr>
        <w:rPr>
          <w:sz w:val="22"/>
          <w:szCs w:val="22"/>
          <w:lang w:val="ro-RO"/>
        </w:rPr>
      </w:pPr>
      <w:r w:rsidRPr="009A2FD9">
        <w:rPr>
          <w:sz w:val="22"/>
          <w:szCs w:val="22"/>
          <w:lang w:val="it-IT"/>
        </w:rPr>
        <w:t>Str</w:t>
      </w:r>
      <w:r>
        <w:rPr>
          <w:sz w:val="22"/>
          <w:szCs w:val="22"/>
          <w:lang w:val="ro-RO"/>
        </w:rPr>
        <w:t>. Principal</w:t>
      </w:r>
      <w:r>
        <w:rPr>
          <w:sz w:val="22"/>
          <w:szCs w:val="22"/>
          <w:lang w:val="ro-RO"/>
        </w:rPr>
        <w:t>ă</w:t>
      </w:r>
      <w:r>
        <w:rPr>
          <w:sz w:val="22"/>
          <w:szCs w:val="22"/>
          <w:lang w:val="ro-RO"/>
        </w:rPr>
        <w:t>, Nr. 28, Cod. 547150,</w:t>
      </w:r>
      <w:r>
        <w:rPr>
          <w:sz w:val="22"/>
          <w:szCs w:val="22"/>
          <w:lang w:val="ro-RO"/>
        </w:rPr>
        <w:tab/>
        <w:t xml:space="preserve">                                               ……………………………………………</w:t>
      </w:r>
    </w:p>
    <w:p w14:paraId="48CEC393" w14:textId="14A4BC6B" w:rsidR="00DF0542" w:rsidRPr="00192EFD" w:rsidRDefault="00DF0542" w:rsidP="00DF0542">
      <w:pPr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Tel.</w:t>
      </w:r>
      <w:r>
        <w:rPr>
          <w:sz w:val="22"/>
          <w:szCs w:val="22"/>
          <w:lang w:val="ro-RO"/>
        </w:rPr>
        <w:t xml:space="preserve"> </w:t>
      </w:r>
      <w:r>
        <w:rPr>
          <w:sz w:val="22"/>
          <w:szCs w:val="22"/>
          <w:lang w:val="ro-RO"/>
        </w:rPr>
        <w:t>0265484031, Fax 0265484005,                                                    Str……………………Nr.: ………………</w:t>
      </w:r>
      <w:r>
        <w:rPr>
          <w:sz w:val="22"/>
          <w:szCs w:val="22"/>
          <w:lang w:val="ro-RO"/>
        </w:rPr>
        <w:t>...</w:t>
      </w:r>
    </w:p>
    <w:p w14:paraId="3F31B22C" w14:textId="4FB01A59" w:rsidR="00DF0542" w:rsidRPr="009A2FD9" w:rsidRDefault="00DF0542" w:rsidP="00DF0542">
      <w:pPr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E-mail: </w:t>
      </w:r>
      <w:hyperlink r:id="rId5" w:history="1">
        <w:r w:rsidRPr="00B365B0">
          <w:rPr>
            <w:rStyle w:val="Hyperlink"/>
            <w:sz w:val="22"/>
            <w:szCs w:val="22"/>
            <w:lang w:val="ro-RO"/>
          </w:rPr>
          <w:t>sgchetani@yahoo.com</w:t>
        </w:r>
      </w:hyperlink>
      <w:r>
        <w:rPr>
          <w:sz w:val="22"/>
          <w:szCs w:val="22"/>
          <w:lang w:val="ro-RO"/>
        </w:rPr>
        <w:t xml:space="preserve">                                                            Tel……….………………………………..</w:t>
      </w:r>
      <w:r>
        <w:rPr>
          <w:sz w:val="22"/>
          <w:szCs w:val="22"/>
          <w:lang w:val="ro-RO"/>
        </w:rPr>
        <w:t>..</w:t>
      </w:r>
    </w:p>
    <w:p w14:paraId="708D1EAB" w14:textId="17A722E3" w:rsidR="00DF0542" w:rsidRPr="009A2FD9" w:rsidRDefault="00DF0542" w:rsidP="00DF0542">
      <w:pPr>
        <w:jc w:val="both"/>
        <w:rPr>
          <w:sz w:val="22"/>
          <w:szCs w:val="22"/>
          <w:lang w:val="ro-RO"/>
        </w:rPr>
      </w:pPr>
      <w:r w:rsidRPr="009A2FD9">
        <w:rPr>
          <w:sz w:val="22"/>
          <w:szCs w:val="22"/>
          <w:lang w:val="ro-RO"/>
        </w:rPr>
        <w:t>JUD. MUREŞ</w:t>
      </w:r>
      <w:r>
        <w:rPr>
          <w:sz w:val="22"/>
          <w:szCs w:val="22"/>
          <w:lang w:val="ro-RO"/>
        </w:rPr>
        <w:t xml:space="preserve">                                                                                       E-mail……………………………………</w:t>
      </w:r>
      <w:r>
        <w:rPr>
          <w:sz w:val="22"/>
          <w:szCs w:val="22"/>
          <w:lang w:val="ro-RO"/>
        </w:rPr>
        <w:t>..</w:t>
      </w:r>
    </w:p>
    <w:p w14:paraId="70DE7A68" w14:textId="403F49DC" w:rsidR="00DF0542" w:rsidRPr="009A2FD9" w:rsidRDefault="00DF0542" w:rsidP="00DF0542">
      <w:pPr>
        <w:jc w:val="both"/>
        <w:rPr>
          <w:sz w:val="22"/>
          <w:szCs w:val="22"/>
          <w:lang w:val="ro-RO"/>
        </w:rPr>
      </w:pPr>
      <w:r w:rsidRPr="009A2FD9">
        <w:rPr>
          <w:sz w:val="22"/>
          <w:szCs w:val="22"/>
          <w:lang w:val="ro-RO"/>
        </w:rPr>
        <w:t>Nr.........../..................................</w:t>
      </w:r>
      <w:r>
        <w:rPr>
          <w:sz w:val="22"/>
          <w:szCs w:val="22"/>
          <w:lang w:val="ro-RO"/>
        </w:rPr>
        <w:t xml:space="preserve">...........                                                 Jud…………………………………………                   </w:t>
      </w:r>
    </w:p>
    <w:p w14:paraId="220AE464" w14:textId="57014C92" w:rsidR="00DF0542" w:rsidRPr="009A2FD9" w:rsidRDefault="00DF0542" w:rsidP="00DF0542">
      <w:pPr>
        <w:ind w:firstLine="57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                                                                                                             Nr…………/.…………………………….</w:t>
      </w:r>
      <w:r>
        <w:rPr>
          <w:sz w:val="22"/>
          <w:szCs w:val="22"/>
          <w:lang w:val="ro-RO"/>
        </w:rPr>
        <w:t>.</w:t>
      </w:r>
      <w:r>
        <w:rPr>
          <w:sz w:val="22"/>
          <w:szCs w:val="22"/>
          <w:lang w:val="ro-RO"/>
        </w:rPr>
        <w:t>.</w:t>
      </w:r>
    </w:p>
    <w:p w14:paraId="16E88681" w14:textId="77777777" w:rsidR="00DF0542" w:rsidRDefault="00DF0542" w:rsidP="00DF0542">
      <w:pPr>
        <w:jc w:val="center"/>
        <w:rPr>
          <w:b/>
          <w:sz w:val="32"/>
          <w:szCs w:val="32"/>
          <w:lang w:val="ro-RO"/>
        </w:rPr>
      </w:pPr>
    </w:p>
    <w:p w14:paraId="717CC2D9" w14:textId="77777777" w:rsidR="00DF0542" w:rsidRPr="00237113" w:rsidRDefault="00DF0542" w:rsidP="00DF0542">
      <w:pPr>
        <w:jc w:val="center"/>
        <w:rPr>
          <w:lang w:val="ro-RO"/>
        </w:rPr>
      </w:pPr>
      <w:r>
        <w:rPr>
          <w:b/>
          <w:sz w:val="32"/>
          <w:szCs w:val="32"/>
          <w:lang w:val="ro-RO"/>
        </w:rPr>
        <w:t>ACORD DE PARTENERIAT</w:t>
      </w:r>
    </w:p>
    <w:p w14:paraId="5A4C03AE" w14:textId="77777777" w:rsidR="00DF0542" w:rsidRPr="00237113" w:rsidRDefault="00DF0542" w:rsidP="00DF0542">
      <w:pPr>
        <w:jc w:val="center"/>
        <w:rPr>
          <w:lang w:val="ro-RO"/>
        </w:rPr>
      </w:pPr>
    </w:p>
    <w:p w14:paraId="31360600" w14:textId="77777777" w:rsidR="00DF0542" w:rsidRDefault="00DF0542" w:rsidP="00DF0542">
      <w:pPr>
        <w:jc w:val="both"/>
        <w:rPr>
          <w:lang w:val="ro-RO"/>
        </w:rPr>
      </w:pPr>
      <w:r>
        <w:rPr>
          <w:lang w:val="ro-RO"/>
        </w:rPr>
        <w:t xml:space="preserve">Încheiat  azi, _________________________, între: </w:t>
      </w:r>
    </w:p>
    <w:p w14:paraId="0090F509" w14:textId="77777777" w:rsidR="00DF0542" w:rsidRDefault="00DF0542" w:rsidP="00DF0542">
      <w:pPr>
        <w:jc w:val="both"/>
        <w:rPr>
          <w:lang w:val="ro-RO"/>
        </w:rPr>
      </w:pPr>
    </w:p>
    <w:p w14:paraId="5415153D" w14:textId="77777777" w:rsidR="00DF0542" w:rsidRDefault="00DF0542" w:rsidP="00DF0542">
      <w:pPr>
        <w:jc w:val="both"/>
        <w:rPr>
          <w:b/>
          <w:lang w:val="ro-RO"/>
        </w:rPr>
      </w:pPr>
      <w:r>
        <w:rPr>
          <w:b/>
          <w:lang w:val="ro-RO"/>
        </w:rPr>
        <w:t xml:space="preserve">I. </w:t>
      </w:r>
      <w:r w:rsidRPr="00802807">
        <w:rPr>
          <w:b/>
          <w:lang w:val="ro-RO"/>
        </w:rPr>
        <w:t>COLABORATORII</w:t>
      </w:r>
    </w:p>
    <w:p w14:paraId="47DC9D21" w14:textId="77777777" w:rsidR="00DF0542" w:rsidRPr="00283DC7" w:rsidRDefault="00DF0542" w:rsidP="00DF0542">
      <w:pPr>
        <w:ind w:firstLine="720"/>
        <w:jc w:val="both"/>
        <w:rPr>
          <w:sz w:val="20"/>
          <w:szCs w:val="20"/>
          <w:lang w:val="ro-RO"/>
        </w:rPr>
      </w:pPr>
      <w:r w:rsidRPr="00283DC7">
        <w:rPr>
          <w:b/>
          <w:sz w:val="20"/>
          <w:szCs w:val="20"/>
          <w:lang w:val="ro-RO"/>
        </w:rPr>
        <w:t>1. Şcoala Gimnazială Cheţani</w:t>
      </w:r>
      <w:r w:rsidRPr="00283DC7">
        <w:rPr>
          <w:sz w:val="20"/>
          <w:szCs w:val="20"/>
          <w:lang w:val="ro-RO"/>
        </w:rPr>
        <w:t>, jud. Mureş reprezentată de director prof. Puiac Camelia Sorina şi iniţiatorii proiectului: prof.Puiac Camelia, prof.</w:t>
      </w:r>
      <w:r>
        <w:rPr>
          <w:sz w:val="20"/>
          <w:szCs w:val="20"/>
          <w:lang w:val="ro-RO"/>
        </w:rPr>
        <w:t xml:space="preserve"> </w:t>
      </w:r>
      <w:r w:rsidRPr="00283DC7">
        <w:rPr>
          <w:sz w:val="20"/>
          <w:szCs w:val="20"/>
          <w:lang w:val="ro-RO"/>
        </w:rPr>
        <w:t>Şuteu Simona</w:t>
      </w:r>
      <w:r>
        <w:rPr>
          <w:sz w:val="20"/>
          <w:szCs w:val="20"/>
          <w:lang w:val="ro-RO"/>
        </w:rPr>
        <w:t xml:space="preserve"> </w:t>
      </w:r>
      <w:r w:rsidRPr="00283DC7">
        <w:rPr>
          <w:sz w:val="20"/>
          <w:szCs w:val="20"/>
          <w:lang w:val="ro-RO"/>
        </w:rPr>
        <w:t>- Cristina, prof.</w:t>
      </w:r>
      <w:r>
        <w:rPr>
          <w:sz w:val="20"/>
          <w:szCs w:val="20"/>
          <w:lang w:val="ro-RO"/>
        </w:rPr>
        <w:t xml:space="preserve"> </w:t>
      </w:r>
      <w:r w:rsidRPr="00283DC7">
        <w:rPr>
          <w:sz w:val="20"/>
          <w:szCs w:val="20"/>
          <w:lang w:val="ro-RO"/>
        </w:rPr>
        <w:t xml:space="preserve">Nicoară-Dan Claudia. </w:t>
      </w:r>
    </w:p>
    <w:p w14:paraId="7584C35E" w14:textId="77777777" w:rsidR="00DF0542" w:rsidRPr="00283DC7" w:rsidRDefault="00DF0542" w:rsidP="00DF0542">
      <w:pPr>
        <w:jc w:val="both"/>
        <w:rPr>
          <w:b/>
          <w:sz w:val="20"/>
          <w:szCs w:val="20"/>
          <w:lang w:val="ro-RO"/>
        </w:rPr>
      </w:pPr>
      <w:r w:rsidRPr="00283DC7">
        <w:rPr>
          <w:b/>
          <w:sz w:val="20"/>
          <w:szCs w:val="20"/>
          <w:lang w:val="ro-RO"/>
        </w:rPr>
        <w:t xml:space="preserve">şi </w:t>
      </w:r>
    </w:p>
    <w:p w14:paraId="0147D8D3" w14:textId="3B2767C8" w:rsidR="00DF0542" w:rsidRPr="00283DC7" w:rsidRDefault="00DF0542" w:rsidP="00DF0542">
      <w:pPr>
        <w:ind w:firstLine="720"/>
        <w:contextualSpacing/>
        <w:rPr>
          <w:sz w:val="20"/>
          <w:szCs w:val="20"/>
          <w:lang w:val="ro-RO"/>
        </w:rPr>
      </w:pPr>
      <w:r w:rsidRPr="00283DC7">
        <w:rPr>
          <w:b/>
          <w:sz w:val="20"/>
          <w:szCs w:val="20"/>
          <w:lang w:val="ro-RO"/>
        </w:rPr>
        <w:t>2.</w:t>
      </w:r>
      <w:r>
        <w:rPr>
          <w:b/>
          <w:sz w:val="20"/>
          <w:szCs w:val="20"/>
          <w:lang w:val="ro-RO"/>
        </w:rPr>
        <w:t xml:space="preserve"> </w:t>
      </w:r>
      <w:r w:rsidRPr="00283DC7">
        <w:rPr>
          <w:b/>
          <w:sz w:val="20"/>
          <w:szCs w:val="20"/>
          <w:lang w:val="ro-RO"/>
        </w:rPr>
        <w:t>Şcoala Gimnazială/Grădinița</w:t>
      </w:r>
      <w:r w:rsidRPr="00283DC7">
        <w:rPr>
          <w:sz w:val="20"/>
          <w:szCs w:val="20"/>
          <w:lang w:val="ro-RO"/>
        </w:rPr>
        <w:t>…………………………………………..............jud.............................r</w:t>
      </w:r>
      <w:r>
        <w:rPr>
          <w:sz w:val="20"/>
          <w:szCs w:val="20"/>
          <w:lang w:val="ro-RO"/>
        </w:rPr>
        <w:t xml:space="preserve">eprezentată de director </w:t>
      </w:r>
      <w:r w:rsidRPr="00283DC7">
        <w:rPr>
          <w:sz w:val="20"/>
          <w:szCs w:val="20"/>
          <w:lang w:val="ro-RO"/>
        </w:rPr>
        <w:t>prof.</w:t>
      </w:r>
      <w:r>
        <w:rPr>
          <w:sz w:val="20"/>
          <w:szCs w:val="20"/>
          <w:lang w:val="ro-RO"/>
        </w:rPr>
        <w:t xml:space="preserve"> </w:t>
      </w:r>
      <w:r w:rsidRPr="00283DC7">
        <w:rPr>
          <w:sz w:val="20"/>
          <w:szCs w:val="20"/>
          <w:lang w:val="ro-RO"/>
        </w:rPr>
        <w:t>……………...........................</w:t>
      </w:r>
      <w:r>
        <w:rPr>
          <w:sz w:val="20"/>
          <w:szCs w:val="20"/>
          <w:lang w:val="ro-RO"/>
        </w:rPr>
        <w:t>........</w:t>
      </w:r>
      <w:r w:rsidRPr="00283DC7">
        <w:rPr>
          <w:sz w:val="20"/>
          <w:szCs w:val="20"/>
          <w:lang w:val="ro-RO"/>
        </w:rPr>
        <w:t>şi..………………………………………………………………în calitatea de colaborator.</w:t>
      </w:r>
    </w:p>
    <w:p w14:paraId="3C55CAE1" w14:textId="77777777" w:rsidR="00DF0542" w:rsidRPr="00336D5F" w:rsidRDefault="00DF0542" w:rsidP="00DF0542">
      <w:pPr>
        <w:jc w:val="both"/>
        <w:rPr>
          <w:lang w:val="ro-RO"/>
        </w:rPr>
      </w:pPr>
      <w:r w:rsidRPr="00336D5F">
        <w:rPr>
          <w:b/>
          <w:lang w:val="ro-RO"/>
        </w:rPr>
        <w:t xml:space="preserve"> II.</w:t>
      </w:r>
      <w:r>
        <w:rPr>
          <w:lang w:val="ro-RO"/>
        </w:rPr>
        <w:t xml:space="preserve"> </w:t>
      </w:r>
      <w:r w:rsidRPr="00802807">
        <w:rPr>
          <w:b/>
          <w:color w:val="000000"/>
          <w:lang w:val="ro-RO"/>
        </w:rPr>
        <w:t xml:space="preserve">OBIECTUL </w:t>
      </w:r>
      <w:r>
        <w:rPr>
          <w:b/>
          <w:color w:val="000000"/>
          <w:lang w:val="ro-RO"/>
        </w:rPr>
        <w:t>PROTOCOLULUI DE COLABORARE</w:t>
      </w:r>
      <w:r w:rsidRPr="00802807">
        <w:rPr>
          <w:b/>
          <w:color w:val="000000"/>
          <w:lang w:val="ro-RO"/>
        </w:rPr>
        <w:t>:</w:t>
      </w:r>
    </w:p>
    <w:p w14:paraId="4254E45E" w14:textId="77777777" w:rsidR="00DF0542" w:rsidRPr="004A49CD" w:rsidRDefault="00DF0542" w:rsidP="00DF0542">
      <w:pPr>
        <w:jc w:val="both"/>
        <w:rPr>
          <w:color w:val="000000"/>
          <w:sz w:val="20"/>
          <w:szCs w:val="20"/>
          <w:lang w:val="ro-RO"/>
        </w:rPr>
      </w:pPr>
      <w:r w:rsidRPr="00802807">
        <w:rPr>
          <w:color w:val="000000"/>
          <w:lang w:val="ro-RO"/>
        </w:rPr>
        <w:tab/>
      </w:r>
      <w:r w:rsidRPr="004A49CD">
        <w:rPr>
          <w:color w:val="000000"/>
          <w:sz w:val="20"/>
          <w:szCs w:val="20"/>
          <w:lang w:val="ro-RO"/>
        </w:rPr>
        <w:t xml:space="preserve">Părţile au stabilit de comun acord să colaboreze pentru realizarea următoarelor proiecte detaliate în anexe: </w:t>
      </w:r>
    </w:p>
    <w:p w14:paraId="4DC9CC27" w14:textId="33822917" w:rsidR="00DF0542" w:rsidRPr="00283DC7" w:rsidRDefault="00DF0542" w:rsidP="00DF0542">
      <w:pPr>
        <w:jc w:val="both"/>
        <w:rPr>
          <w:color w:val="000000"/>
          <w:sz w:val="20"/>
          <w:szCs w:val="20"/>
          <w:lang w:val="ro-RO"/>
        </w:rPr>
      </w:pPr>
      <w:r w:rsidRPr="004A49CD">
        <w:rPr>
          <w:color w:val="000000"/>
          <w:sz w:val="20"/>
          <w:szCs w:val="20"/>
          <w:lang w:val="ro-RO"/>
        </w:rPr>
        <w:t>Proiect educaţional „ARMONIA ŞI CULORILE VIEŢII PRIN OCHI DE COPIL”- Ediţia a VII</w:t>
      </w:r>
      <w:r>
        <w:rPr>
          <w:color w:val="000000"/>
          <w:sz w:val="20"/>
          <w:szCs w:val="20"/>
          <w:lang w:val="ro-RO"/>
        </w:rPr>
        <w:t xml:space="preserve">I- a, SECȚIUNEA </w:t>
      </w:r>
      <w:r>
        <w:rPr>
          <w:color w:val="000000"/>
          <w:sz w:val="20"/>
          <w:szCs w:val="20"/>
          <w:lang w:val="ro-RO"/>
        </w:rPr>
        <w:t>„</w:t>
      </w:r>
      <w:r>
        <w:rPr>
          <w:color w:val="000000"/>
          <w:sz w:val="20"/>
          <w:szCs w:val="20"/>
          <w:lang w:val="ro-RO"/>
        </w:rPr>
        <w:t>CULORILE TOAMNEI</w:t>
      </w:r>
      <w:r>
        <w:rPr>
          <w:color w:val="000000"/>
          <w:sz w:val="20"/>
          <w:szCs w:val="20"/>
          <w:lang w:val="ro-RO"/>
        </w:rPr>
        <w:t>”</w:t>
      </w:r>
    </w:p>
    <w:p w14:paraId="51A9E47C" w14:textId="77777777" w:rsidR="00DF0542" w:rsidRPr="00283DC7" w:rsidRDefault="00DF0542" w:rsidP="00DF0542">
      <w:pPr>
        <w:jc w:val="both"/>
        <w:rPr>
          <w:color w:val="000000"/>
          <w:lang w:val="ro-RO"/>
        </w:rPr>
      </w:pPr>
      <w:r w:rsidRPr="00283DC7">
        <w:rPr>
          <w:b/>
          <w:color w:val="000000"/>
          <w:lang w:val="ro-RO"/>
        </w:rPr>
        <w:t>III.</w:t>
      </w:r>
      <w:r w:rsidRPr="00283DC7">
        <w:rPr>
          <w:color w:val="000000"/>
          <w:lang w:val="ro-RO"/>
        </w:rPr>
        <w:t xml:space="preserve"> </w:t>
      </w:r>
      <w:r w:rsidRPr="00283DC7">
        <w:rPr>
          <w:b/>
          <w:color w:val="000000"/>
          <w:lang w:val="ro-RO"/>
        </w:rPr>
        <w:t>DURATA PROTOCOLULUI</w:t>
      </w:r>
    </w:p>
    <w:p w14:paraId="7DAF4D99" w14:textId="77777777" w:rsidR="00DF0542" w:rsidRPr="00283DC7" w:rsidRDefault="00DF0542" w:rsidP="00DF0542">
      <w:pPr>
        <w:ind w:firstLine="720"/>
        <w:jc w:val="both"/>
        <w:rPr>
          <w:color w:val="000000"/>
          <w:sz w:val="20"/>
          <w:szCs w:val="20"/>
          <w:lang w:val="ro-RO"/>
        </w:rPr>
      </w:pPr>
      <w:r w:rsidRPr="004A49CD">
        <w:rPr>
          <w:color w:val="000000"/>
          <w:sz w:val="20"/>
          <w:szCs w:val="20"/>
          <w:lang w:val="ro-RO"/>
        </w:rPr>
        <w:t>Prezentul protocol se încheie pentru o perioadă de un an, începând cu data semnării sale şi se prelungeşte, prin acordul părţilor, cu clauze de revizuire, după caz.</w:t>
      </w:r>
    </w:p>
    <w:p w14:paraId="4940DDA5" w14:textId="77777777" w:rsidR="00DF0542" w:rsidRPr="00283DC7" w:rsidRDefault="00DF0542" w:rsidP="00DF0542">
      <w:pPr>
        <w:jc w:val="both"/>
        <w:rPr>
          <w:b/>
          <w:color w:val="000000"/>
          <w:lang w:val="ro-RO"/>
        </w:rPr>
      </w:pPr>
      <w:r w:rsidRPr="00283DC7">
        <w:rPr>
          <w:b/>
          <w:color w:val="000000"/>
          <w:lang w:val="ro-RO"/>
        </w:rPr>
        <w:t xml:space="preserve">IV. CONTRIBUŢIA PĂRŢILOR </w:t>
      </w:r>
      <w:smartTag w:uri="urn:schemas-microsoft-com:office:smarttags" w:element="PersonName">
        <w:smartTagPr>
          <w:attr w:name="ProductID" w:val="LA REALIZAREA COLABORĂRII"/>
        </w:smartTagPr>
        <w:smartTag w:uri="urn:schemas-microsoft-com:office:smarttags" w:element="PersonName">
          <w:smartTagPr>
            <w:attr w:name="ProductID" w:val="LA REALIZAREA"/>
          </w:smartTagPr>
          <w:r w:rsidRPr="00283DC7">
            <w:rPr>
              <w:b/>
              <w:color w:val="000000"/>
              <w:lang w:val="ro-RO"/>
            </w:rPr>
            <w:t>LA REALIZAREA</w:t>
          </w:r>
        </w:smartTag>
        <w:r w:rsidRPr="00283DC7">
          <w:rPr>
            <w:b/>
            <w:color w:val="000000"/>
            <w:lang w:val="ro-RO"/>
          </w:rPr>
          <w:t xml:space="preserve"> COLABORĂRII</w:t>
        </w:r>
      </w:smartTag>
    </w:p>
    <w:p w14:paraId="5883CE8B" w14:textId="77777777" w:rsidR="00DF0542" w:rsidRPr="004A49CD" w:rsidRDefault="00DF0542" w:rsidP="00DF0542">
      <w:pPr>
        <w:ind w:left="-360" w:firstLine="360"/>
        <w:jc w:val="both"/>
        <w:rPr>
          <w:sz w:val="20"/>
          <w:szCs w:val="20"/>
          <w:lang w:val="pt-BR"/>
        </w:rPr>
      </w:pPr>
      <w:r w:rsidRPr="004A49CD">
        <w:rPr>
          <w:b/>
          <w:sz w:val="20"/>
          <w:szCs w:val="20"/>
          <w:lang w:val="it-IT"/>
        </w:rPr>
        <w:t>Şcoala</w:t>
      </w:r>
      <w:r w:rsidRPr="004A49CD">
        <w:rPr>
          <w:sz w:val="20"/>
          <w:szCs w:val="20"/>
          <w:lang w:val="it-IT"/>
        </w:rPr>
        <w:t xml:space="preserve"> </w:t>
      </w:r>
      <w:r w:rsidRPr="004A49CD">
        <w:rPr>
          <w:b/>
          <w:bCs/>
          <w:sz w:val="20"/>
          <w:szCs w:val="20"/>
          <w:lang w:val="it-IT"/>
        </w:rPr>
        <w:t>Gimnazială Chețani</w:t>
      </w:r>
      <w:r w:rsidRPr="004A49CD">
        <w:rPr>
          <w:sz w:val="20"/>
          <w:szCs w:val="20"/>
          <w:lang w:val="it-IT"/>
        </w:rPr>
        <w:t xml:space="preserve">, </w:t>
      </w:r>
      <w:r w:rsidRPr="004A49CD">
        <w:rPr>
          <w:sz w:val="20"/>
          <w:szCs w:val="20"/>
          <w:lang w:val="pt-BR"/>
        </w:rPr>
        <w:t>în calitate de aplicant</w:t>
      </w:r>
      <w:r w:rsidRPr="004A49CD">
        <w:rPr>
          <w:sz w:val="20"/>
          <w:szCs w:val="20"/>
          <w:lang w:val="it-IT"/>
        </w:rPr>
        <w:t xml:space="preserve"> se obligă: </w:t>
      </w:r>
    </w:p>
    <w:p w14:paraId="53978EE6" w14:textId="77777777" w:rsidR="00DF0542" w:rsidRPr="004A49CD" w:rsidRDefault="00DF0542" w:rsidP="00DF0542">
      <w:pPr>
        <w:widowControl w:val="0"/>
        <w:numPr>
          <w:ilvl w:val="0"/>
          <w:numId w:val="3"/>
        </w:numPr>
        <w:suppressAutoHyphens/>
        <w:jc w:val="both"/>
        <w:rPr>
          <w:sz w:val="20"/>
          <w:szCs w:val="20"/>
          <w:lang w:val="it-IT"/>
        </w:rPr>
      </w:pPr>
      <w:r w:rsidRPr="004A49CD">
        <w:rPr>
          <w:sz w:val="20"/>
          <w:szCs w:val="20"/>
          <w:lang w:val="pt-BR"/>
        </w:rPr>
        <w:t>să mediatizeze proiectul şi regulamentul acestuia prin postarea pe rețelele de socializare</w:t>
      </w:r>
      <w:r w:rsidRPr="004A49CD">
        <w:rPr>
          <w:sz w:val="20"/>
          <w:szCs w:val="20"/>
        </w:rPr>
        <w:t>;</w:t>
      </w:r>
    </w:p>
    <w:p w14:paraId="7851F6AD" w14:textId="77777777" w:rsidR="00DF0542" w:rsidRPr="004A49CD" w:rsidRDefault="00DF0542" w:rsidP="00DF0542">
      <w:pPr>
        <w:widowControl w:val="0"/>
        <w:numPr>
          <w:ilvl w:val="0"/>
          <w:numId w:val="3"/>
        </w:numPr>
        <w:suppressAutoHyphens/>
        <w:jc w:val="both"/>
        <w:rPr>
          <w:sz w:val="20"/>
          <w:szCs w:val="20"/>
        </w:rPr>
      </w:pPr>
      <w:r w:rsidRPr="004A49CD">
        <w:rPr>
          <w:sz w:val="20"/>
          <w:szCs w:val="20"/>
          <w:lang w:val="it-IT"/>
        </w:rPr>
        <w:t>să colecteze lucrările realizate de către parteneri;</w:t>
      </w:r>
    </w:p>
    <w:p w14:paraId="7B7144FA" w14:textId="77777777" w:rsidR="00DF0542" w:rsidRPr="004A49CD" w:rsidRDefault="00DF0542" w:rsidP="00DF0542">
      <w:pPr>
        <w:widowControl w:val="0"/>
        <w:numPr>
          <w:ilvl w:val="0"/>
          <w:numId w:val="3"/>
        </w:numPr>
        <w:suppressAutoHyphens/>
        <w:jc w:val="both"/>
        <w:rPr>
          <w:sz w:val="20"/>
          <w:szCs w:val="20"/>
          <w:lang w:val="it-IT"/>
        </w:rPr>
      </w:pPr>
      <w:r w:rsidRPr="004A49CD">
        <w:rPr>
          <w:sz w:val="20"/>
          <w:szCs w:val="20"/>
        </w:rPr>
        <w:t>să asigure jurizarea activităţilor;</w:t>
      </w:r>
    </w:p>
    <w:p w14:paraId="43702E05" w14:textId="77777777" w:rsidR="00DF0542" w:rsidRPr="004A49CD" w:rsidRDefault="00DF0542" w:rsidP="00DF0542">
      <w:pPr>
        <w:widowControl w:val="0"/>
        <w:numPr>
          <w:ilvl w:val="0"/>
          <w:numId w:val="3"/>
        </w:numPr>
        <w:suppressAutoHyphens/>
        <w:jc w:val="both"/>
        <w:rPr>
          <w:sz w:val="20"/>
          <w:szCs w:val="20"/>
        </w:rPr>
      </w:pPr>
      <w:r w:rsidRPr="004A49CD">
        <w:rPr>
          <w:sz w:val="20"/>
          <w:szCs w:val="20"/>
          <w:lang w:val="it-IT"/>
        </w:rPr>
        <w:t>să trimită tuturor participantilor diplomele;</w:t>
      </w:r>
    </w:p>
    <w:p w14:paraId="41A251C1" w14:textId="77777777" w:rsidR="00DF0542" w:rsidRPr="004A49CD" w:rsidRDefault="00DF0542" w:rsidP="00DF0542">
      <w:pPr>
        <w:widowControl w:val="0"/>
        <w:numPr>
          <w:ilvl w:val="0"/>
          <w:numId w:val="3"/>
        </w:numPr>
        <w:suppressAutoHyphens/>
        <w:jc w:val="both"/>
        <w:rPr>
          <w:sz w:val="20"/>
          <w:szCs w:val="20"/>
          <w:lang w:val="it-IT"/>
        </w:rPr>
      </w:pPr>
      <w:r w:rsidRPr="004A49CD">
        <w:rPr>
          <w:sz w:val="20"/>
          <w:szCs w:val="20"/>
        </w:rPr>
        <w:t>să mediatizeze rezultatele proiectului;</w:t>
      </w:r>
    </w:p>
    <w:p w14:paraId="0B272E16" w14:textId="77777777" w:rsidR="00DF0542" w:rsidRPr="004A49CD" w:rsidRDefault="00DF0542" w:rsidP="00DF0542">
      <w:pPr>
        <w:widowControl w:val="0"/>
        <w:suppressAutoHyphens/>
        <w:jc w:val="both"/>
        <w:rPr>
          <w:sz w:val="20"/>
          <w:szCs w:val="20"/>
          <w:lang w:val="pt-BR"/>
        </w:rPr>
      </w:pPr>
    </w:p>
    <w:p w14:paraId="791FB4B7" w14:textId="77777777" w:rsidR="00DF0542" w:rsidRPr="004A49CD" w:rsidRDefault="00DF0542" w:rsidP="00DF0542">
      <w:pPr>
        <w:widowControl w:val="0"/>
        <w:suppressAutoHyphens/>
        <w:jc w:val="both"/>
        <w:rPr>
          <w:sz w:val="20"/>
          <w:szCs w:val="20"/>
          <w:lang w:val="pt-BR"/>
        </w:rPr>
      </w:pPr>
      <w:r w:rsidRPr="004A49CD">
        <w:rPr>
          <w:b/>
          <w:sz w:val="20"/>
          <w:szCs w:val="20"/>
          <w:lang w:val="pt-BR"/>
        </w:rPr>
        <w:t>Partenerii</w:t>
      </w:r>
      <w:r w:rsidRPr="004A49CD">
        <w:rPr>
          <w:sz w:val="20"/>
          <w:szCs w:val="20"/>
          <w:lang w:val="pt-BR"/>
        </w:rPr>
        <w:t xml:space="preserve"> se obligă să respecte următoarele condiţii:</w:t>
      </w:r>
    </w:p>
    <w:p w14:paraId="5064CF8F" w14:textId="77777777" w:rsidR="00DF0542" w:rsidRPr="004A49CD" w:rsidRDefault="00DF0542" w:rsidP="00DF0542">
      <w:pPr>
        <w:widowControl w:val="0"/>
        <w:numPr>
          <w:ilvl w:val="0"/>
          <w:numId w:val="1"/>
        </w:numPr>
        <w:suppressAutoHyphens/>
        <w:jc w:val="both"/>
        <w:rPr>
          <w:sz w:val="20"/>
          <w:szCs w:val="20"/>
          <w:lang w:val="it-IT"/>
        </w:rPr>
      </w:pPr>
      <w:r w:rsidRPr="004A49CD">
        <w:rPr>
          <w:sz w:val="20"/>
          <w:szCs w:val="20"/>
          <w:lang w:val="it-IT"/>
        </w:rPr>
        <w:t>să mediatizeze concursul în şcoală;</w:t>
      </w:r>
    </w:p>
    <w:p w14:paraId="467B7D30" w14:textId="77777777" w:rsidR="00DF0542" w:rsidRPr="004A49CD" w:rsidRDefault="00DF0542" w:rsidP="00DF0542">
      <w:pPr>
        <w:widowControl w:val="0"/>
        <w:numPr>
          <w:ilvl w:val="0"/>
          <w:numId w:val="1"/>
        </w:numPr>
        <w:suppressAutoHyphens/>
        <w:jc w:val="both"/>
        <w:rPr>
          <w:sz w:val="20"/>
          <w:szCs w:val="20"/>
          <w:lang w:val="it-IT"/>
        </w:rPr>
      </w:pPr>
      <w:r w:rsidRPr="004A49CD">
        <w:rPr>
          <w:sz w:val="20"/>
          <w:szCs w:val="20"/>
          <w:lang w:val="it-IT"/>
        </w:rPr>
        <w:t>să pregătească elevii pentru activitate;</w:t>
      </w:r>
    </w:p>
    <w:p w14:paraId="0A7E64EB" w14:textId="77777777" w:rsidR="00DF0542" w:rsidRPr="004A49CD" w:rsidRDefault="00DF0542" w:rsidP="00DF0542">
      <w:pPr>
        <w:widowControl w:val="0"/>
        <w:numPr>
          <w:ilvl w:val="0"/>
          <w:numId w:val="1"/>
        </w:numPr>
        <w:suppressAutoHyphens/>
        <w:jc w:val="both"/>
        <w:rPr>
          <w:sz w:val="20"/>
          <w:szCs w:val="20"/>
          <w:lang w:val="it-IT"/>
        </w:rPr>
      </w:pPr>
      <w:r w:rsidRPr="004A49CD">
        <w:rPr>
          <w:sz w:val="20"/>
          <w:szCs w:val="20"/>
          <w:lang w:val="it-IT"/>
        </w:rPr>
        <w:t>să selecteze lucrările elevilor participanţi la concurs;</w:t>
      </w:r>
    </w:p>
    <w:p w14:paraId="2DF253FA" w14:textId="236F291B" w:rsidR="00DF0542" w:rsidRPr="004A49CD" w:rsidRDefault="00DF0542" w:rsidP="00DF0542">
      <w:pPr>
        <w:widowControl w:val="0"/>
        <w:numPr>
          <w:ilvl w:val="0"/>
          <w:numId w:val="1"/>
        </w:numPr>
        <w:suppressAutoHyphens/>
        <w:jc w:val="both"/>
        <w:rPr>
          <w:sz w:val="20"/>
          <w:szCs w:val="20"/>
          <w:lang w:val="pt-BR"/>
        </w:rPr>
      </w:pPr>
      <w:r w:rsidRPr="004A49CD">
        <w:rPr>
          <w:sz w:val="20"/>
          <w:szCs w:val="20"/>
          <w:lang w:val="pt-BR"/>
        </w:rPr>
        <w:t>să respecte regulamentul de desfăşurare a</w:t>
      </w:r>
      <w:r>
        <w:rPr>
          <w:sz w:val="20"/>
          <w:szCs w:val="20"/>
          <w:lang w:val="pt-BR"/>
        </w:rPr>
        <w:t>l</w:t>
      </w:r>
      <w:r w:rsidRPr="004A49CD">
        <w:rPr>
          <w:sz w:val="20"/>
          <w:szCs w:val="20"/>
          <w:lang w:val="pt-BR"/>
        </w:rPr>
        <w:t xml:space="preserve"> concursului;</w:t>
      </w:r>
    </w:p>
    <w:p w14:paraId="448C7809" w14:textId="77777777" w:rsidR="00DF0542" w:rsidRPr="004A49CD" w:rsidRDefault="00DF0542" w:rsidP="00DF0542">
      <w:pPr>
        <w:widowControl w:val="0"/>
        <w:numPr>
          <w:ilvl w:val="0"/>
          <w:numId w:val="1"/>
        </w:numPr>
        <w:suppressAutoHyphens/>
        <w:jc w:val="both"/>
        <w:rPr>
          <w:sz w:val="20"/>
          <w:szCs w:val="20"/>
          <w:lang w:val="pt-BR"/>
        </w:rPr>
      </w:pPr>
      <w:r w:rsidRPr="004A49CD">
        <w:rPr>
          <w:sz w:val="20"/>
          <w:szCs w:val="20"/>
          <w:lang w:val="pt-BR"/>
        </w:rPr>
        <w:t>să evite orice situaţie generatoare de risc ce poate afecta în mod negativ imaginea concursului.</w:t>
      </w:r>
    </w:p>
    <w:p w14:paraId="5BE5BF6B" w14:textId="680D6AF0" w:rsidR="00DF0542" w:rsidRPr="004A49CD" w:rsidRDefault="00DF0542" w:rsidP="00DF0542">
      <w:pPr>
        <w:jc w:val="both"/>
        <w:rPr>
          <w:b/>
          <w:sz w:val="20"/>
          <w:szCs w:val="20"/>
          <w:lang w:val="es-ES"/>
        </w:rPr>
      </w:pPr>
      <w:r w:rsidRPr="004A49CD">
        <w:rPr>
          <w:sz w:val="20"/>
          <w:szCs w:val="20"/>
          <w:lang w:val="it-IT"/>
        </w:rPr>
        <w:t xml:space="preserve">Prezentul contract se încheie </w:t>
      </w:r>
      <w:r>
        <w:rPr>
          <w:sz w:val="20"/>
          <w:szCs w:val="20"/>
          <w:lang w:val="it-IT"/>
        </w:rPr>
        <w:t>î</w:t>
      </w:r>
      <w:r w:rsidRPr="004A49CD">
        <w:rPr>
          <w:sz w:val="20"/>
          <w:szCs w:val="20"/>
          <w:lang w:val="it-IT"/>
        </w:rPr>
        <w:t xml:space="preserve">n </w:t>
      </w:r>
      <w:r w:rsidRPr="004A49CD">
        <w:rPr>
          <w:b/>
          <w:sz w:val="20"/>
          <w:szCs w:val="20"/>
          <w:lang w:val="it-IT"/>
        </w:rPr>
        <w:t>2 (două) exemplare</w:t>
      </w:r>
      <w:r w:rsidRPr="004A49CD">
        <w:rPr>
          <w:sz w:val="20"/>
          <w:szCs w:val="20"/>
          <w:lang w:val="it-IT"/>
        </w:rPr>
        <w:t>, câte unul pentru fiecare parte.</w:t>
      </w:r>
    </w:p>
    <w:p w14:paraId="17ED5705" w14:textId="77777777" w:rsidR="00DF0542" w:rsidRPr="004A49CD" w:rsidRDefault="00DF0542" w:rsidP="00DF0542">
      <w:pPr>
        <w:jc w:val="both"/>
        <w:rPr>
          <w:b/>
          <w:sz w:val="20"/>
          <w:szCs w:val="20"/>
          <w:lang w:val="es-ES"/>
        </w:rPr>
      </w:pPr>
    </w:p>
    <w:p w14:paraId="07302AEB" w14:textId="77777777" w:rsidR="00DF0542" w:rsidRPr="004A49CD" w:rsidRDefault="00DF0542" w:rsidP="00DF0542">
      <w:pPr>
        <w:ind w:firstLine="720"/>
        <w:jc w:val="both"/>
        <w:rPr>
          <w:sz w:val="20"/>
          <w:szCs w:val="20"/>
          <w:lang w:val="es-ES"/>
        </w:rPr>
      </w:pPr>
      <w:r w:rsidRPr="004A49CD">
        <w:rPr>
          <w:b/>
          <w:sz w:val="20"/>
          <w:szCs w:val="20"/>
          <w:lang w:val="es-ES"/>
        </w:rPr>
        <w:t>PROFESORII COORDONATORI AI PROIECTULUI:</w:t>
      </w:r>
    </w:p>
    <w:p w14:paraId="5DEB3384" w14:textId="05DAE455" w:rsidR="00DF0542" w:rsidRPr="004A49CD" w:rsidRDefault="00DF0542" w:rsidP="00DF0542">
      <w:pPr>
        <w:widowControl w:val="0"/>
        <w:numPr>
          <w:ilvl w:val="0"/>
          <w:numId w:val="2"/>
        </w:numPr>
        <w:tabs>
          <w:tab w:val="left" w:pos="1620"/>
        </w:tabs>
        <w:suppressAutoHyphens/>
        <w:ind w:firstLine="720"/>
        <w:jc w:val="both"/>
        <w:rPr>
          <w:sz w:val="20"/>
          <w:szCs w:val="20"/>
          <w:lang w:val="pt-BR"/>
        </w:rPr>
      </w:pPr>
      <w:r w:rsidRPr="004A49CD">
        <w:rPr>
          <w:sz w:val="20"/>
          <w:szCs w:val="20"/>
          <w:lang w:val="pt-BR"/>
        </w:rPr>
        <w:t>Prof. înv. primar Puiac Camelia Sorina</w:t>
      </w:r>
    </w:p>
    <w:p w14:paraId="232426FF" w14:textId="39764627" w:rsidR="00DF0542" w:rsidRPr="004A49CD" w:rsidRDefault="00DF0542" w:rsidP="00DF0542">
      <w:pPr>
        <w:widowControl w:val="0"/>
        <w:numPr>
          <w:ilvl w:val="0"/>
          <w:numId w:val="2"/>
        </w:numPr>
        <w:tabs>
          <w:tab w:val="left" w:pos="1620"/>
        </w:tabs>
        <w:suppressAutoHyphens/>
        <w:ind w:firstLine="720"/>
        <w:jc w:val="both"/>
        <w:rPr>
          <w:sz w:val="20"/>
          <w:szCs w:val="20"/>
          <w:lang w:val="pt-BR"/>
        </w:rPr>
      </w:pPr>
      <w:r w:rsidRPr="004A49CD">
        <w:rPr>
          <w:sz w:val="20"/>
          <w:szCs w:val="20"/>
          <w:lang w:val="pt-BR"/>
        </w:rPr>
        <w:t>Prof. înv. primar Suteu Simona</w:t>
      </w:r>
      <w:r>
        <w:rPr>
          <w:sz w:val="20"/>
          <w:szCs w:val="20"/>
          <w:lang w:val="pt-BR"/>
        </w:rPr>
        <w:t xml:space="preserve"> </w:t>
      </w:r>
      <w:r w:rsidRPr="004A49CD">
        <w:rPr>
          <w:sz w:val="20"/>
          <w:szCs w:val="20"/>
          <w:lang w:val="pt-BR"/>
        </w:rPr>
        <w:t>- Cristina</w:t>
      </w:r>
    </w:p>
    <w:p w14:paraId="3CF8C886" w14:textId="77777777" w:rsidR="00DF0542" w:rsidRPr="004A49CD" w:rsidRDefault="00DF0542" w:rsidP="00DF0542">
      <w:pPr>
        <w:widowControl w:val="0"/>
        <w:numPr>
          <w:ilvl w:val="0"/>
          <w:numId w:val="2"/>
        </w:numPr>
        <w:tabs>
          <w:tab w:val="left" w:pos="1620"/>
        </w:tabs>
        <w:suppressAutoHyphens/>
        <w:ind w:firstLine="720"/>
        <w:jc w:val="both"/>
        <w:rPr>
          <w:sz w:val="20"/>
          <w:szCs w:val="20"/>
          <w:lang w:val="pt-BR"/>
        </w:rPr>
      </w:pPr>
      <w:r w:rsidRPr="004A49CD">
        <w:rPr>
          <w:sz w:val="20"/>
          <w:szCs w:val="20"/>
          <w:lang w:val="pt-BR"/>
        </w:rPr>
        <w:t>Prof. înv. Preșcolar Nicoară-Dan Claudia</w:t>
      </w:r>
    </w:p>
    <w:p w14:paraId="2F3185E3" w14:textId="77777777" w:rsidR="00DF0542" w:rsidRPr="004A49CD" w:rsidRDefault="00DF0542" w:rsidP="00DF0542">
      <w:pPr>
        <w:widowControl w:val="0"/>
        <w:tabs>
          <w:tab w:val="left" w:pos="1620"/>
        </w:tabs>
        <w:suppressAutoHyphens/>
        <w:jc w:val="both"/>
        <w:rPr>
          <w:sz w:val="20"/>
          <w:szCs w:val="20"/>
          <w:lang w:val="es-ES"/>
        </w:rPr>
      </w:pPr>
    </w:p>
    <w:p w14:paraId="588B684A" w14:textId="77777777" w:rsidR="00DF0542" w:rsidRPr="004A49CD" w:rsidRDefault="00DF0542" w:rsidP="00DF0542">
      <w:pPr>
        <w:widowControl w:val="0"/>
        <w:tabs>
          <w:tab w:val="left" w:pos="1620"/>
        </w:tabs>
        <w:suppressAutoHyphens/>
        <w:jc w:val="both"/>
        <w:rPr>
          <w:sz w:val="20"/>
          <w:szCs w:val="20"/>
          <w:lang w:val="es-ES"/>
        </w:rPr>
      </w:pPr>
    </w:p>
    <w:p w14:paraId="450F1893" w14:textId="77777777" w:rsidR="00DF0542" w:rsidRPr="004A49CD" w:rsidRDefault="00DF0542" w:rsidP="00DF0542">
      <w:pPr>
        <w:widowControl w:val="0"/>
        <w:tabs>
          <w:tab w:val="left" w:pos="1620"/>
        </w:tabs>
        <w:suppressAutoHyphens/>
        <w:jc w:val="both"/>
        <w:rPr>
          <w:sz w:val="20"/>
          <w:szCs w:val="20"/>
          <w:lang w:val="es-ES"/>
        </w:rPr>
      </w:pPr>
      <w:r w:rsidRPr="004A49CD">
        <w:rPr>
          <w:sz w:val="20"/>
          <w:szCs w:val="20"/>
          <w:lang w:val="es-ES"/>
        </w:rPr>
        <w:t xml:space="preserve">      Şcoala Gimnazială Cheţani                                            </w:t>
      </w:r>
      <w:r>
        <w:rPr>
          <w:sz w:val="20"/>
          <w:szCs w:val="20"/>
          <w:lang w:val="es-ES"/>
        </w:rPr>
        <w:t xml:space="preserve">                                 </w:t>
      </w:r>
      <w:r w:rsidRPr="004A49CD">
        <w:rPr>
          <w:sz w:val="20"/>
          <w:szCs w:val="20"/>
          <w:lang w:val="es-ES"/>
        </w:rPr>
        <w:t xml:space="preserve"> Şcoala Gimnazială / Grădin</w:t>
      </w:r>
      <w:r>
        <w:rPr>
          <w:sz w:val="20"/>
          <w:szCs w:val="20"/>
          <w:lang w:val="es-ES"/>
        </w:rPr>
        <w:t>iţa..........................</w:t>
      </w:r>
    </w:p>
    <w:p w14:paraId="6F2E872E" w14:textId="77777777" w:rsidR="00DF0542" w:rsidRPr="004A49CD" w:rsidRDefault="00DF0542" w:rsidP="00DF0542">
      <w:pPr>
        <w:widowControl w:val="0"/>
        <w:tabs>
          <w:tab w:val="left" w:pos="1620"/>
        </w:tabs>
        <w:suppressAutoHyphens/>
        <w:jc w:val="both"/>
        <w:rPr>
          <w:sz w:val="20"/>
          <w:szCs w:val="20"/>
          <w:lang w:val="es-ES"/>
        </w:rPr>
      </w:pPr>
      <w:r w:rsidRPr="004A49CD">
        <w:rPr>
          <w:sz w:val="20"/>
          <w:szCs w:val="20"/>
          <w:lang w:val="es-ES"/>
        </w:rPr>
        <w:t xml:space="preserve">                  DIRECTOR,                                                        </w:t>
      </w:r>
      <w:r>
        <w:rPr>
          <w:sz w:val="20"/>
          <w:szCs w:val="20"/>
          <w:lang w:val="es-ES"/>
        </w:rPr>
        <w:t xml:space="preserve">                                 </w:t>
      </w:r>
      <w:r w:rsidRPr="004A49CD">
        <w:rPr>
          <w:sz w:val="20"/>
          <w:szCs w:val="20"/>
          <w:lang w:val="es-ES"/>
        </w:rPr>
        <w:t xml:space="preserve"> ..........................................................................</w:t>
      </w:r>
    </w:p>
    <w:p w14:paraId="6704F05C" w14:textId="77777777" w:rsidR="00DF0542" w:rsidRPr="004A49CD" w:rsidRDefault="00DF0542" w:rsidP="00DF0542">
      <w:pPr>
        <w:widowControl w:val="0"/>
        <w:tabs>
          <w:tab w:val="left" w:pos="1620"/>
        </w:tabs>
        <w:suppressAutoHyphens/>
        <w:jc w:val="both"/>
        <w:rPr>
          <w:sz w:val="20"/>
          <w:szCs w:val="20"/>
          <w:lang w:val="es-ES"/>
        </w:rPr>
      </w:pPr>
      <w:r w:rsidRPr="004A49CD">
        <w:rPr>
          <w:sz w:val="20"/>
          <w:szCs w:val="20"/>
          <w:lang w:val="es-ES"/>
        </w:rPr>
        <w:t xml:space="preserve">                                                                                                             </w:t>
      </w:r>
      <w:r>
        <w:rPr>
          <w:sz w:val="20"/>
          <w:szCs w:val="20"/>
          <w:lang w:val="es-ES"/>
        </w:rPr>
        <w:t xml:space="preserve">                   </w:t>
      </w:r>
      <w:r w:rsidRPr="004A49CD">
        <w:rPr>
          <w:sz w:val="20"/>
          <w:szCs w:val="20"/>
          <w:lang w:val="es-ES"/>
        </w:rPr>
        <w:t xml:space="preserve"> DIRECTOR:                                                          </w:t>
      </w:r>
    </w:p>
    <w:p w14:paraId="4385F4FB" w14:textId="77777777" w:rsidR="00DF0542" w:rsidRPr="004A49CD" w:rsidRDefault="00DF0542" w:rsidP="00DF0542">
      <w:pPr>
        <w:widowControl w:val="0"/>
        <w:tabs>
          <w:tab w:val="left" w:pos="1620"/>
        </w:tabs>
        <w:suppressAutoHyphens/>
        <w:jc w:val="both"/>
        <w:rPr>
          <w:sz w:val="20"/>
          <w:szCs w:val="20"/>
          <w:lang w:val="es-ES"/>
        </w:rPr>
      </w:pPr>
      <w:r w:rsidRPr="004A49CD">
        <w:rPr>
          <w:sz w:val="20"/>
          <w:szCs w:val="20"/>
          <w:lang w:val="es-ES"/>
        </w:rPr>
        <w:t xml:space="preserve">      Prof. PUIAC CAMELIA SORINA</w:t>
      </w:r>
    </w:p>
    <w:p w14:paraId="7CBD7D34" w14:textId="77777777" w:rsidR="0052105A" w:rsidRDefault="0052105A"/>
    <w:sectPr w:rsidR="0052105A" w:rsidSect="00DF0542">
      <w:pgSz w:w="11906" w:h="16838"/>
      <w:pgMar w:top="1440" w:right="849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432"/>
        </w:tabs>
        <w:ind w:left="0" w:firstLine="144"/>
      </w:pPr>
      <w:rPr>
        <w:rFonts w:ascii="Symbol" w:hAnsi="Symbol" w:cs="OpenSymbol"/>
      </w:rPr>
    </w:lvl>
  </w:abstractNum>
  <w:abstractNum w:abstractNumId="1" w15:restartNumberingAfterBreak="0">
    <w:nsid w:val="00000007"/>
    <w:multiLevelType w:val="singleLevel"/>
    <w:tmpl w:val="00000007"/>
    <w:name w:val="WW8Num7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28"/>
        </w:tabs>
        <w:ind w:left="142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88"/>
        </w:tabs>
        <w:ind w:left="1788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08"/>
        </w:tabs>
        <w:ind w:left="250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68"/>
        </w:tabs>
        <w:ind w:left="2868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88"/>
        </w:tabs>
        <w:ind w:left="358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48"/>
        </w:tabs>
        <w:ind w:left="3948" w:hanging="360"/>
      </w:pPr>
      <w:rPr>
        <w:rFonts w:ascii="OpenSymbol" w:hAnsi="OpenSymbol" w:cs="OpenSymbol"/>
      </w:rPr>
    </w:lvl>
  </w:abstractNum>
  <w:num w:numId="1" w16cid:durableId="85159074">
    <w:abstractNumId w:val="0"/>
  </w:num>
  <w:num w:numId="2" w16cid:durableId="1161040176">
    <w:abstractNumId w:val="1"/>
  </w:num>
  <w:num w:numId="3" w16cid:durableId="959028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109"/>
    <w:rsid w:val="0052105A"/>
    <w:rsid w:val="00792109"/>
    <w:rsid w:val="00DF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5535F86"/>
  <w15:chartTrackingRefBased/>
  <w15:docId w15:val="{6FBE604F-9F27-432D-9242-5213C6D7F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05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F05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gchetani@yaho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380</Words>
  <Characters>3014</Characters>
  <Application>Microsoft Office Word</Application>
  <DocSecurity>0</DocSecurity>
  <Lines>83</Lines>
  <Paragraphs>60</Paragraphs>
  <ScaleCrop>false</ScaleCrop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Mihai-Paul Ungureanu-Covasan</dc:creator>
  <cp:keywords/>
  <dc:description/>
  <cp:lastModifiedBy>Mihai-Paul Ungureanu-Covasan</cp:lastModifiedBy>
  <cp:revision>2</cp:revision>
  <dcterms:created xsi:type="dcterms:W3CDTF">2022-11-03T14:39:00Z</dcterms:created>
  <dcterms:modified xsi:type="dcterms:W3CDTF">2022-11-03T14:44:00Z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71f42c38d2af9d0c4be94ebd47ab8e2be1887e552734f2b5d811a3b017d866ec</vt:lpwstr>
  </property>
</Properties>
</file>